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6FE89EB9" w:rsidR="009C2813" w:rsidRDefault="000B467E" w:rsidP="00DF16D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dawna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dr.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woj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. nr 984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Lisia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Góra -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Mielec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łącznej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1,530 km w m.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0B467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B467E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265F4DCC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991EC" w14:textId="77777777" w:rsidR="00A55195" w:rsidRDefault="00A55195" w:rsidP="00AC1A4B">
      <w:r>
        <w:separator/>
      </w:r>
    </w:p>
  </w:endnote>
  <w:endnote w:type="continuationSeparator" w:id="0">
    <w:p w14:paraId="577B5928" w14:textId="77777777" w:rsidR="00A55195" w:rsidRDefault="00A5519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D992C" w14:textId="77777777" w:rsidR="00A55195" w:rsidRDefault="00A55195" w:rsidP="00AC1A4B">
      <w:r>
        <w:separator/>
      </w:r>
    </w:p>
  </w:footnote>
  <w:footnote w:type="continuationSeparator" w:id="0">
    <w:p w14:paraId="08783264" w14:textId="77777777" w:rsidR="00A55195" w:rsidRDefault="00A5519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EA42D4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B467E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67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05D8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5195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6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17</cp:revision>
  <cp:lastPrinted>2020-12-14T07:24:00Z</cp:lastPrinted>
  <dcterms:created xsi:type="dcterms:W3CDTF">2021-02-17T13:18:00Z</dcterms:created>
  <dcterms:modified xsi:type="dcterms:W3CDTF">2021-06-16T11:04:00Z</dcterms:modified>
</cp:coreProperties>
</file>